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467590"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7590">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67590">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67590">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6759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67590">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6759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6759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467590">
        <w:rPr>
          <w:rFonts w:ascii="Arial" w:hAnsi="Arial" w:cs="Arial"/>
        </w:rPr>
      </w:r>
      <w:r w:rsidR="00467590">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467590">
        <w:rPr>
          <w:rFonts w:ascii="Arial" w:hAnsi="Arial" w:cs="Arial"/>
        </w:rPr>
      </w:r>
      <w:r w:rsidR="00467590">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67590">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467590">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467590">
            <w:rPr>
              <w:rFonts w:ascii="Arial" w:hAnsi="Arial" w:cs="Arial"/>
              <w:b/>
              <w:i/>
              <w:iCs/>
            </w:rPr>
            <w:t>TRVX25-007</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467590">
            <w:rPr>
              <w:rStyle w:val="Numrodepage"/>
              <w:rFonts w:ascii="Arial" w:hAnsi="Arial" w:cs="Arial"/>
              <w:b/>
              <w:noProof/>
            </w:rPr>
            <w:t>2</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467590">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bookmarkStart w:id="0" w:name="_GoBack"/>
      <w:bookmarkEnd w:id="0"/>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67590"/>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7386D47D"/>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45E13-9915-4746-AE0D-CD0930427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2025-07-11T14:00:00Z</dcterms:modified>
</cp:coreProperties>
</file>